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27D0A48" w14:textId="77777777" w:rsidR="00E42E5F" w:rsidRPr="00E42E5F" w:rsidRDefault="00E42E5F" w:rsidP="00E42E5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42E5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26DEE859" w14:textId="12000E2D" w:rsidR="00285FEE" w:rsidRDefault="00E42E5F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42E5F">
        <w:rPr>
          <w:rFonts w:ascii="Arial" w:hAnsi="Arial" w:cs="Arial"/>
          <w:b/>
          <w:bCs/>
          <w:sz w:val="22"/>
          <w:szCs w:val="22"/>
          <w:lang w:val="pl-PL" w:eastAsia="pl-PL"/>
        </w:rPr>
        <w:t>przy szkole podstawowej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79A14" w14:textId="77777777" w:rsidR="00FE1D10" w:rsidRDefault="00FE1D10" w:rsidP="00AC1A4B">
      <w:r>
        <w:separator/>
      </w:r>
    </w:p>
  </w:endnote>
  <w:endnote w:type="continuationSeparator" w:id="0">
    <w:p w14:paraId="6B9550D7" w14:textId="77777777" w:rsidR="00FE1D10" w:rsidRDefault="00FE1D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966AD" w14:textId="77777777" w:rsidR="00FE1D10" w:rsidRDefault="00FE1D10" w:rsidP="00AC1A4B">
      <w:r>
        <w:separator/>
      </w:r>
    </w:p>
  </w:footnote>
  <w:footnote w:type="continuationSeparator" w:id="0">
    <w:p w14:paraId="0EBB8FBD" w14:textId="77777777" w:rsidR="00FE1D10" w:rsidRDefault="00FE1D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97E26CA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E317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E42E5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7</cp:revision>
  <cp:lastPrinted>2021-01-22T11:33:00Z</cp:lastPrinted>
  <dcterms:created xsi:type="dcterms:W3CDTF">2021-02-17T13:06:00Z</dcterms:created>
  <dcterms:modified xsi:type="dcterms:W3CDTF">2021-04-21T08:13:00Z</dcterms:modified>
</cp:coreProperties>
</file>